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118AEC1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6F1980">
        <w:rPr>
          <w:rFonts w:ascii="Garamond" w:hAnsi="Garamond"/>
          <w:sz w:val="24"/>
          <w:szCs w:val="24"/>
        </w:rPr>
        <w:t>0</w:t>
      </w:r>
      <w:r w:rsidR="0013496B">
        <w:rPr>
          <w:rFonts w:ascii="Garamond" w:hAnsi="Garamond"/>
          <w:sz w:val="24"/>
          <w:szCs w:val="24"/>
        </w:rPr>
        <w:t>3</w:t>
      </w:r>
      <w:r w:rsidRPr="00807007">
        <w:rPr>
          <w:rFonts w:ascii="Garamond" w:hAnsi="Garamond"/>
          <w:sz w:val="24"/>
          <w:szCs w:val="24"/>
        </w:rPr>
        <w:t>-202</w:t>
      </w:r>
      <w:r w:rsidR="006F1980">
        <w:rPr>
          <w:rFonts w:ascii="Garamond" w:hAnsi="Garamond"/>
          <w:sz w:val="24"/>
          <w:szCs w:val="24"/>
        </w:rPr>
        <w:t>4</w:t>
      </w:r>
    </w:p>
    <w:p w14:paraId="2B5F5335" w14:textId="62C4D1E0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3496B" w:rsidRPr="003E547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https://zakazky.zcu.cz/contract_display_6534.html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CF69DB8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F1980">
        <w:rPr>
          <w:rFonts w:ascii="Garamond" w:hAnsi="Garamond" w:cs="Arial"/>
          <w:b/>
          <w:sz w:val="22"/>
          <w:szCs w:val="22"/>
        </w:rPr>
        <w:t>2</w:t>
      </w:r>
      <w:r w:rsidR="0013496B">
        <w:rPr>
          <w:rFonts w:ascii="Garamond" w:hAnsi="Garamond" w:cs="Arial"/>
          <w:b/>
          <w:sz w:val="22"/>
          <w:szCs w:val="22"/>
        </w:rPr>
        <w:t>9</w:t>
      </w:r>
      <w:r w:rsidR="00177FC2">
        <w:rPr>
          <w:rFonts w:ascii="Garamond" w:hAnsi="Garamond" w:cs="Arial"/>
          <w:b/>
          <w:sz w:val="22"/>
          <w:szCs w:val="22"/>
        </w:rPr>
        <w:t>.</w:t>
      </w:r>
      <w:r w:rsidR="00581397">
        <w:rPr>
          <w:rFonts w:ascii="Garamond" w:hAnsi="Garamond" w:cs="Arial"/>
          <w:b/>
          <w:sz w:val="22"/>
          <w:szCs w:val="22"/>
        </w:rPr>
        <w:t>01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6F1980">
        <w:rPr>
          <w:rFonts w:ascii="Garamond" w:hAnsi="Garamond" w:cs="Arial"/>
          <w:b/>
          <w:sz w:val="22"/>
          <w:szCs w:val="22"/>
        </w:rPr>
        <w:t>4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31118C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6F1980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610BF52A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102365">
        <w:rPr>
          <w:rFonts w:ascii="Garamond" w:hAnsi="Garamond" w:cs="Arial"/>
          <w:sz w:val="22"/>
          <w:szCs w:val="22"/>
        </w:rPr>
        <w:t>ve formátu PDF/A</w:t>
      </w:r>
      <w:r w:rsidR="00102365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102365">
        <w:rPr>
          <w:rFonts w:ascii="Garamond" w:hAnsi="Garamond" w:cs="Arial"/>
          <w:sz w:val="22"/>
          <w:szCs w:val="22"/>
        </w:rPr>
        <w:t>uznávaným</w:t>
      </w:r>
      <w:r w:rsidR="00102365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</w:t>
      </w:r>
      <w:r w:rsidR="00102365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80BCA51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102365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102365" w:rsidRPr="00F4269B">
        <w:rPr>
          <w:rFonts w:ascii="Garamond" w:hAnsi="Garamond" w:cs="Arial"/>
          <w:b/>
          <w:sz w:val="22"/>
          <w:szCs w:val="22"/>
        </w:rPr>
        <w:t>.</w:t>
      </w:r>
      <w:r w:rsidR="00102365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102365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102365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62FF908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28C9A78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31118C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776E28"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6A905" w14:textId="77777777" w:rsidR="00DD1F04" w:rsidRDefault="00DD1F04" w:rsidP="00795AAC">
      <w:r>
        <w:separator/>
      </w:r>
    </w:p>
  </w:endnote>
  <w:endnote w:type="continuationSeparator" w:id="0">
    <w:p w14:paraId="0E71C422" w14:textId="77777777" w:rsidR="00DD1F04" w:rsidRDefault="00DD1F0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FDB80" w14:textId="77777777" w:rsidR="00DD1F04" w:rsidRDefault="00DD1F04" w:rsidP="00795AAC">
      <w:r>
        <w:separator/>
      </w:r>
    </w:p>
  </w:footnote>
  <w:footnote w:type="continuationSeparator" w:id="0">
    <w:p w14:paraId="088AC8D9" w14:textId="77777777" w:rsidR="00DD1F04" w:rsidRDefault="00DD1F0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08C1"/>
    <w:rsid w:val="000A4564"/>
    <w:rsid w:val="000A5773"/>
    <w:rsid w:val="000A5E08"/>
    <w:rsid w:val="000B41FC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365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496B"/>
    <w:rsid w:val="00136141"/>
    <w:rsid w:val="001418BB"/>
    <w:rsid w:val="0015056F"/>
    <w:rsid w:val="001522CE"/>
    <w:rsid w:val="001537D1"/>
    <w:rsid w:val="00153F4B"/>
    <w:rsid w:val="0015439B"/>
    <w:rsid w:val="001545C7"/>
    <w:rsid w:val="00155D07"/>
    <w:rsid w:val="00161A09"/>
    <w:rsid w:val="00161C21"/>
    <w:rsid w:val="001718A9"/>
    <w:rsid w:val="00174147"/>
    <w:rsid w:val="001754C5"/>
    <w:rsid w:val="00175953"/>
    <w:rsid w:val="001766C5"/>
    <w:rsid w:val="00177FC2"/>
    <w:rsid w:val="00185EFB"/>
    <w:rsid w:val="00187578"/>
    <w:rsid w:val="001905EC"/>
    <w:rsid w:val="00192C9E"/>
    <w:rsid w:val="00195032"/>
    <w:rsid w:val="001A30F6"/>
    <w:rsid w:val="001A3FDB"/>
    <w:rsid w:val="001A5C42"/>
    <w:rsid w:val="001A72D6"/>
    <w:rsid w:val="001B0BD3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334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18C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087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E5FD0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4C14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4288"/>
    <w:rsid w:val="004F76C1"/>
    <w:rsid w:val="00502CCA"/>
    <w:rsid w:val="0050547A"/>
    <w:rsid w:val="00507267"/>
    <w:rsid w:val="00513847"/>
    <w:rsid w:val="00516DEA"/>
    <w:rsid w:val="0051700E"/>
    <w:rsid w:val="00523EEF"/>
    <w:rsid w:val="00524149"/>
    <w:rsid w:val="0052419E"/>
    <w:rsid w:val="005415E9"/>
    <w:rsid w:val="00541CF2"/>
    <w:rsid w:val="00544A0E"/>
    <w:rsid w:val="005466B3"/>
    <w:rsid w:val="0055137A"/>
    <w:rsid w:val="00560E5B"/>
    <w:rsid w:val="00571557"/>
    <w:rsid w:val="005748F7"/>
    <w:rsid w:val="005759CC"/>
    <w:rsid w:val="00575D52"/>
    <w:rsid w:val="00581397"/>
    <w:rsid w:val="00581745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E3D98"/>
    <w:rsid w:val="006F1980"/>
    <w:rsid w:val="006F7426"/>
    <w:rsid w:val="006F7E4A"/>
    <w:rsid w:val="00701894"/>
    <w:rsid w:val="007018DB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667CF"/>
    <w:rsid w:val="00770521"/>
    <w:rsid w:val="00773C7B"/>
    <w:rsid w:val="00776E28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1C4C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8F604B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4FEA"/>
    <w:rsid w:val="00A756F0"/>
    <w:rsid w:val="00A77624"/>
    <w:rsid w:val="00A82F84"/>
    <w:rsid w:val="00A866B8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0B3F"/>
    <w:rsid w:val="00B92754"/>
    <w:rsid w:val="00B967E3"/>
    <w:rsid w:val="00BA2E0E"/>
    <w:rsid w:val="00BA49DA"/>
    <w:rsid w:val="00BA4DF2"/>
    <w:rsid w:val="00BA5887"/>
    <w:rsid w:val="00BB023C"/>
    <w:rsid w:val="00BB2900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65D3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D1F04"/>
    <w:rsid w:val="00DE07A5"/>
    <w:rsid w:val="00DE1BD2"/>
    <w:rsid w:val="00DE4940"/>
    <w:rsid w:val="00DF16B0"/>
    <w:rsid w:val="00DF3053"/>
    <w:rsid w:val="00E11976"/>
    <w:rsid w:val="00E12242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553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3EAF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534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WycnfkusDZQp8j0f7WV9YHtWcVeHNA74bkS5t+dhJi8=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prZiwCvPgRW87aFPQaqb66Ngfnh/Mk2oz4pDn1c1uFk=</DigestValue>
    </Reference>
  </SignedInfo>
  <SignatureValue>NDpHYX8bcUMAcc3V1g5S27GE29YKW32aFels35DUGgbzROQGYAf66Nsadt4TMKDa+Zcdj7Vog+21
4PXnKHeOoP3EBcUCc4ZyBBPrLAfllEx9YEbdpbtgoG2slgyEsW/HaaqsNucVLXY83J2R6s+fxB85
Of2NpiY7RKeR1z0Q6MAWP58iW+qrJuMJuZNBt61B1kybPmtpKFSp2fjLQHjEaSNHRdtWl8mhafD1
m1XZlyWw4+FDaX6ww/76Lhgec1XacHycjlgE2aq0iI5gU2TsLcUsAI0T8kC+D+UVhet6D14hs+f+
K1VsXd6PK2WN/vlf2e96fN31v7CrSMweiD6dmw==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NrpgRCbmGMB1pqrbegQv2fNHJCl//At2jGqW4X2vYNw=</DigestValue>
      </Reference>
      <Reference URI="/word/document.xml?ContentType=application/vnd.openxmlformats-officedocument.wordprocessingml.document.main+xml">
        <DigestMethod Algorithm="http://www.w3.org/2001/04/xmlenc#sha256"/>
        <DigestValue>iDeoXTBJ9v0TQ/wmQQx8y4rMtkaBxf4eOET+uTY/wns=</DigestValue>
      </Reference>
      <Reference URI="/word/endnotes.xml?ContentType=application/vnd.openxmlformats-officedocument.wordprocessingml.endnotes+xml">
        <DigestMethod Algorithm="http://www.w3.org/2001/04/xmlenc#sha256"/>
        <DigestValue>qZqFt1or/CNVNRMc3qhuMIefMYKu9prCP6CNo0DcmvM=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7uOqIqEjU9FFRNo01dwQKKdbsGKipZy92YMz8Utero4=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QNy6MA/uTqwbc4mWe4T4tKFivUnAhCOx7iW94V9HlAc=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2024-01-12T07:43:30Z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2024-01-12T07:43:30Z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2253</Words>
  <Characters>13294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55</cp:revision>
  <cp:lastPrinted>2018-08-08T13:48:00Z</cp:lastPrinted>
  <dcterms:created xsi:type="dcterms:W3CDTF">2022-05-19T08:18:00Z</dcterms:created>
  <dcterms:modified xsi:type="dcterms:W3CDTF">2024-01-12T07:43:00Z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